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proofErr w:type="spellStart"/>
      <w:r w:rsidR="00C17C7E">
        <w:rPr>
          <w:rFonts w:ascii="Times New Roman" w:eastAsia="Calibri" w:hAnsi="Times New Roman" w:cs="Times New Roman"/>
          <w:color w:val="000000"/>
          <w:sz w:val="24"/>
          <w:szCs w:val="24"/>
        </w:rPr>
        <w:t>Поныровский</w:t>
      </w:r>
      <w:proofErr w:type="spellEnd"/>
      <w:r w:rsidR="00CF48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р-н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2A1A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пос.</w:t>
      </w:r>
      <w:r w:rsidR="00C17C7E">
        <w:rPr>
          <w:rFonts w:ascii="Times New Roman" w:eastAsia="Calibri" w:hAnsi="Times New Roman" w:cs="Times New Roman"/>
          <w:color w:val="000000"/>
          <w:sz w:val="24"/>
          <w:szCs w:val="24"/>
        </w:rPr>
        <w:t>Поныри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C17C7E">
        <w:rPr>
          <w:rFonts w:ascii="Times New Roman" w:eastAsia="Calibri" w:hAnsi="Times New Roman" w:cs="Times New Roman"/>
          <w:color w:val="000000"/>
          <w:sz w:val="24"/>
          <w:szCs w:val="24"/>
        </w:rPr>
        <w:t>Октябрьская</w:t>
      </w:r>
      <w:r w:rsidR="00750B13" w:rsidRPr="00750B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д. </w:t>
      </w:r>
      <w:r w:rsidR="00C17C7E">
        <w:rPr>
          <w:rFonts w:ascii="Times New Roman" w:eastAsia="Calibri" w:hAnsi="Times New Roman" w:cs="Times New Roman"/>
          <w:color w:val="000000"/>
          <w:sz w:val="24"/>
          <w:szCs w:val="24"/>
        </w:rPr>
        <w:t>107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</w:t>
            </w:r>
            <w:r w:rsidR="005234DB">
              <w:rPr>
                <w:rFonts w:ascii="Times New Roman" w:hAnsi="Times New Roman" w:cs="Times New Roman"/>
              </w:rPr>
              <w:t xml:space="preserve"> и </w:t>
            </w:r>
            <w:r w:rsidR="005234DB" w:rsidRPr="00BA0130">
              <w:rPr>
                <w:rFonts w:ascii="Times New Roman" w:hAnsi="Times New Roman" w:cs="Times New Roman"/>
                <w:color w:val="1F497D" w:themeColor="text2"/>
              </w:rPr>
              <w:t>кирпичной кладки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B7F9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32E95">
              <w:rPr>
                <w:rFonts w:ascii="Times New Roman" w:hAnsi="Times New Roman" w:cs="Times New Roman"/>
              </w:rPr>
              <w:t>т у</w:t>
            </w:r>
            <w:r w:rsidR="00832E95" w:rsidRPr="00FF3779">
              <w:rPr>
                <w:rFonts w:ascii="Times New Roman" w:hAnsi="Times New Roman" w:cs="Times New Roman"/>
              </w:rPr>
              <w:t>довлетворительно</w:t>
            </w:r>
            <w:r w:rsidR="00832E95"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BA0130" w:rsidRDefault="005234DB" w:rsidP="00C17C7E">
            <w:pPr>
              <w:spacing w:after="120" w:line="240" w:lineRule="auto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17C7E">
              <w:rPr>
                <w:rFonts w:ascii="Times New Roman" w:hAnsi="Times New Roman" w:cs="Times New Roman"/>
              </w:rPr>
              <w:t xml:space="preserve">Выявлено </w:t>
            </w:r>
            <w:r w:rsidR="00C17C7E" w:rsidRPr="00536AA9">
              <w:rPr>
                <w:rFonts w:ascii="Times New Roman" w:hAnsi="Times New Roman" w:cs="Times New Roman"/>
              </w:rPr>
              <w:t xml:space="preserve">стирания и выщелачивания </w:t>
            </w:r>
            <w:proofErr w:type="spellStart"/>
            <w:r w:rsidR="00C17C7E" w:rsidRPr="00536AA9">
              <w:rPr>
                <w:rFonts w:ascii="Times New Roman" w:hAnsi="Times New Roman" w:cs="Times New Roman"/>
              </w:rPr>
              <w:t>отмостки</w:t>
            </w:r>
            <w:proofErr w:type="spellEnd"/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17C7E" w:rsidP="008B7F9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17C7E">
              <w:rPr>
                <w:rFonts w:ascii="Times New Roman" w:hAnsi="Times New Roman" w:cs="Times New Roman"/>
              </w:rPr>
              <w:t>ассох</w:t>
            </w:r>
            <w:r>
              <w:rPr>
                <w:rFonts w:ascii="Times New Roman" w:hAnsi="Times New Roman" w:cs="Times New Roman"/>
              </w:rPr>
              <w:t>ш</w:t>
            </w:r>
            <w:r w:rsidRPr="00C17C7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еся и покоробившиеся д</w:t>
            </w:r>
            <w:r w:rsidRPr="00C17C7E">
              <w:rPr>
                <w:rFonts w:ascii="Times New Roman" w:hAnsi="Times New Roman" w:cs="Times New Roman"/>
              </w:rPr>
              <w:t xml:space="preserve">оски, </w:t>
            </w:r>
            <w:r w:rsidR="008B7F9A">
              <w:rPr>
                <w:rFonts w:ascii="Times New Roman" w:hAnsi="Times New Roman" w:cs="Times New Roman"/>
              </w:rPr>
              <w:t>нарушение стыков в отдельных местах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C17C7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C17C7E">
              <w:rPr>
                <w:rFonts w:ascii="Times New Roman" w:hAnsi="Times New Roman" w:cs="Times New Roman"/>
              </w:rPr>
              <w:t xml:space="preserve">От </w:t>
            </w:r>
            <w:r w:rsidR="00A96A15">
              <w:rPr>
                <w:rFonts w:ascii="Times New Roman" w:hAnsi="Times New Roman" w:cs="Times New Roman"/>
              </w:rPr>
              <w:t>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 w:rsidR="00A96A15"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C17C7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Следы протечек, </w:t>
            </w:r>
            <w:r w:rsidR="00C17C7E">
              <w:rPr>
                <w:rFonts w:ascii="Times New Roman" w:hAnsi="Times New Roman" w:cs="Times New Roman"/>
              </w:rPr>
              <w:t xml:space="preserve">усадочные </w:t>
            </w:r>
            <w:r>
              <w:rPr>
                <w:rFonts w:ascii="Times New Roman" w:hAnsi="Times New Roman" w:cs="Times New Roman"/>
              </w:rPr>
              <w:t>трещины в швах.</w:t>
            </w:r>
            <w:r w:rsidR="00750B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50B1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223D6B" w:rsidP="008B7F9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 xml:space="preserve">отдельные </w:t>
            </w:r>
            <w:r w:rsidR="00427D7D">
              <w:rPr>
                <w:rFonts w:ascii="Times New Roman" w:hAnsi="Times New Roman" w:cs="Times New Roman"/>
              </w:rPr>
              <w:t>прогоны прогнулись</w:t>
            </w:r>
            <w:r w:rsidR="002B4D57">
              <w:rPr>
                <w:rFonts w:ascii="Times New Roman" w:hAnsi="Times New Roman" w:cs="Times New Roman"/>
              </w:rPr>
              <w:t xml:space="preserve">, </w:t>
            </w:r>
            <w:r w:rsidR="00427D7D">
              <w:rPr>
                <w:rFonts w:ascii="Times New Roman" w:hAnsi="Times New Roman" w:cs="Times New Roman"/>
              </w:rPr>
              <w:t>трещин</w:t>
            </w:r>
            <w:r w:rsidR="008B7F9A">
              <w:rPr>
                <w:rFonts w:ascii="Times New Roman" w:hAnsi="Times New Roman" w:cs="Times New Roman"/>
              </w:rPr>
              <w:t>ы</w:t>
            </w:r>
            <w:r w:rsidR="00427D7D">
              <w:rPr>
                <w:rFonts w:ascii="Times New Roman" w:hAnsi="Times New Roman" w:cs="Times New Roman"/>
              </w:rPr>
              <w:t xml:space="preserve"> в стойках</w:t>
            </w:r>
            <w:r w:rsidR="002B4D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427D7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 имеет удовлетворительное состояние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8B7F9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223D6B" w:rsidP="00427D7D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 xml:space="preserve">. Шифер имеет трещины, сколы. </w:t>
            </w:r>
            <w:r w:rsidR="006B668C">
              <w:rPr>
                <w:rFonts w:ascii="Times New Roman" w:hAnsi="Times New Roman" w:cs="Times New Roman"/>
              </w:rPr>
              <w:t xml:space="preserve">Ограждение кровли </w:t>
            </w:r>
            <w:r w:rsidR="00BA0130">
              <w:rPr>
                <w:rFonts w:ascii="Times New Roman" w:hAnsi="Times New Roman" w:cs="Times New Roman"/>
              </w:rPr>
              <w:t xml:space="preserve">отсутствует. </w:t>
            </w:r>
            <w:proofErr w:type="spellStart"/>
            <w:r w:rsidR="006B668C"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 w:rsidR="006B668C"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BA0130" w:rsidRDefault="00BA0130" w:rsidP="00223D6B">
            <w:pPr>
              <w:spacing w:after="120" w:line="240" w:lineRule="auto"/>
              <w:rPr>
                <w:rFonts w:ascii="Times New Roman" w:hAnsi="Times New Roman" w:cs="Times New Roman"/>
                <w:color w:val="1F497D" w:themeColor="text2"/>
              </w:rPr>
            </w:pPr>
            <w:r w:rsidRPr="00BA0130">
              <w:rPr>
                <w:rFonts w:ascii="Times New Roman" w:hAnsi="Times New Roman" w:cs="Times New Roman"/>
                <w:color w:val="1F497D" w:themeColor="text2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BA0130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427D7D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</w:t>
            </w:r>
            <w:r w:rsidR="00427D7D">
              <w:rPr>
                <w:rFonts w:ascii="Times New Roman" w:hAnsi="Times New Roman" w:cs="Times New Roman"/>
              </w:rPr>
              <w:t>деревянные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427D7D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Окна </w:t>
            </w:r>
            <w:r w:rsidR="00427D7D">
              <w:rPr>
                <w:rFonts w:ascii="Times New Roman" w:hAnsi="Times New Roman" w:cs="Times New Roman"/>
              </w:rPr>
              <w:t xml:space="preserve"> в МОП из ПВХ</w:t>
            </w:r>
            <w:r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8B7F9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427D7D">
              <w:rPr>
                <w:rFonts w:ascii="Times New Roman" w:hAnsi="Times New Roman" w:cs="Times New Roman"/>
              </w:rPr>
              <w:t>орошее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427D7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без повреждений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8B7F9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427D7D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D915C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11520A" w:rsidP="00EF524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Повреждения торцов и </w:t>
            </w:r>
            <w:r w:rsidR="00EF5242">
              <w:rPr>
                <w:rFonts w:ascii="Times New Roman" w:hAnsi="Times New Roman" w:cs="Times New Roman"/>
              </w:rPr>
              <w:t xml:space="preserve">следы </w:t>
            </w:r>
            <w:r w:rsidR="00EF5242" w:rsidRPr="00BA0130">
              <w:rPr>
                <w:rFonts w:ascii="Times New Roman" w:hAnsi="Times New Roman" w:cs="Times New Roman"/>
                <w:color w:val="1F497D" w:themeColor="text2"/>
              </w:rPr>
              <w:t>протечек ,коррозия металлических конструкций</w:t>
            </w:r>
            <w:r w:rsidR="00750B13" w:rsidRPr="00BA0130">
              <w:rPr>
                <w:rFonts w:ascii="Times New Roman" w:hAnsi="Times New Roman" w:cs="Times New Roman"/>
                <w:color w:val="1F497D" w:themeColor="text2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C17C7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BA0130" w:rsidP="00C17C7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BA0130" w:rsidP="00C17C7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426EEB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D20BFB" w:rsidP="00C17C7E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</w:t>
            </w:r>
            <w:proofErr w:type="spellStart"/>
            <w:r w:rsidRPr="00717BC8">
              <w:rPr>
                <w:rFonts w:ascii="Times New Roman" w:hAnsi="Times New Roman" w:cs="Times New Roman"/>
                <w:color w:val="FF0000"/>
              </w:rPr>
              <w:t>Общедомовые</w:t>
            </w:r>
            <w:proofErr w:type="spellEnd"/>
            <w:r w:rsidRPr="00717BC8">
              <w:rPr>
                <w:rFonts w:ascii="Times New Roman" w:hAnsi="Times New Roman" w:cs="Times New Roman"/>
                <w:color w:val="FF0000"/>
              </w:rPr>
              <w:t xml:space="preserve"> трубы повреждены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>, местами</w:t>
            </w:r>
            <w:r w:rsidRPr="00717BC8">
              <w:rPr>
                <w:rFonts w:ascii="Times New Roman" w:hAnsi="Times New Roman" w:cs="Times New Roman"/>
                <w:color w:val="FF0000"/>
              </w:rPr>
              <w:t xml:space="preserve"> присутствуют вздутия и отсутствует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 xml:space="preserve">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C17C7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 w:rsidR="00900281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C17C7E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84F58">
              <w:rPr>
                <w:rFonts w:ascii="Times New Roman" w:hAnsi="Times New Roman" w:cs="Times New Roman"/>
                <w:color w:val="FF0000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C17C7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84F58">
              <w:rPr>
                <w:rFonts w:ascii="Times New Roman" w:hAnsi="Times New Roman" w:cs="Times New Roman"/>
                <w:color w:val="FF0000"/>
              </w:rPr>
              <w:t>Общедомовые</w:t>
            </w:r>
            <w:proofErr w:type="spellEnd"/>
            <w:r w:rsidRPr="00C84F58">
              <w:rPr>
                <w:rFonts w:ascii="Times New Roman" w:hAnsi="Times New Roman" w:cs="Times New Roman"/>
                <w:color w:val="FF0000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C17C7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84F58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900281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C17C7E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84F58">
              <w:rPr>
                <w:rFonts w:ascii="Times New Roman" w:hAnsi="Times New Roman" w:cs="Times New Roman"/>
                <w:color w:val="FF0000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C17C7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84F58">
              <w:rPr>
                <w:rFonts w:ascii="Times New Roman" w:hAnsi="Times New Roman" w:cs="Times New Roman"/>
                <w:color w:val="FF0000"/>
              </w:rPr>
              <w:t>Общедомовые</w:t>
            </w:r>
            <w:proofErr w:type="spellEnd"/>
            <w:r w:rsidRPr="00C84F58">
              <w:rPr>
                <w:rFonts w:ascii="Times New Roman" w:hAnsi="Times New Roman" w:cs="Times New Roman"/>
                <w:color w:val="FF0000"/>
              </w:rPr>
              <w:t xml:space="preserve"> трубы подвержены коррозии, </w:t>
            </w:r>
            <w:proofErr w:type="spellStart"/>
            <w:r w:rsidRPr="00C84F58">
              <w:rPr>
                <w:rFonts w:ascii="Times New Roman" w:hAnsi="Times New Roman" w:cs="Times New Roman"/>
                <w:color w:val="FF0000"/>
              </w:rPr>
              <w:t>несохранена</w:t>
            </w:r>
            <w:proofErr w:type="spellEnd"/>
            <w:r w:rsidRPr="00C84F58">
              <w:rPr>
                <w:rFonts w:ascii="Times New Roman" w:hAnsi="Times New Roman" w:cs="Times New Roman"/>
                <w:color w:val="FF0000"/>
              </w:rPr>
              <w:t xml:space="preserve">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C17C7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84F58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900281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C17C7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17BC8">
              <w:rPr>
                <w:rFonts w:ascii="Times New Roman" w:hAnsi="Times New Roman" w:cs="Times New Roman"/>
                <w:color w:val="FF0000"/>
              </w:rPr>
              <w:t>Общедомовые</w:t>
            </w:r>
            <w:proofErr w:type="spellEnd"/>
            <w:r w:rsidRPr="00717BC8">
              <w:rPr>
                <w:rFonts w:ascii="Times New Roman" w:hAnsi="Times New Roman" w:cs="Times New Roman"/>
                <w:color w:val="FF0000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C17C7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900281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84F58">
              <w:rPr>
                <w:rFonts w:ascii="Times New Roman" w:hAnsi="Times New Roman" w:cs="Times New Roman"/>
                <w:color w:val="FF0000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C17C7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84F58">
              <w:rPr>
                <w:rFonts w:ascii="Times New Roman" w:hAnsi="Times New Roman" w:cs="Times New Roman"/>
                <w:color w:val="FF0000"/>
              </w:rPr>
              <w:t>Общедомовые</w:t>
            </w:r>
            <w:proofErr w:type="spellEnd"/>
            <w:r w:rsidRPr="00C84F58">
              <w:rPr>
                <w:rFonts w:ascii="Times New Roman" w:hAnsi="Times New Roman" w:cs="Times New Roman"/>
                <w:color w:val="FF0000"/>
              </w:rPr>
              <w:t xml:space="preserve"> трубы подвержены коррозии, </w:t>
            </w:r>
            <w:proofErr w:type="spellStart"/>
            <w:r w:rsidRPr="00C84F58">
              <w:rPr>
                <w:rFonts w:ascii="Times New Roman" w:hAnsi="Times New Roman" w:cs="Times New Roman"/>
                <w:color w:val="FF0000"/>
              </w:rPr>
              <w:t>несохранена</w:t>
            </w:r>
            <w:proofErr w:type="spellEnd"/>
            <w:r w:rsidRPr="00C84F58">
              <w:rPr>
                <w:rFonts w:ascii="Times New Roman" w:hAnsi="Times New Roman" w:cs="Times New Roman"/>
                <w:color w:val="FF0000"/>
              </w:rPr>
              <w:t xml:space="preserve">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84F58" w:rsidRDefault="00900281" w:rsidP="00C17C7E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84F58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lastRenderedPageBreak/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F9A" w:rsidRDefault="008B7F9A" w:rsidP="00B80A73">
      <w:pPr>
        <w:spacing w:after="0" w:line="240" w:lineRule="auto"/>
      </w:pPr>
      <w:r>
        <w:separator/>
      </w:r>
    </w:p>
  </w:endnote>
  <w:endnote w:type="continuationSeparator" w:id="1">
    <w:p w:rsidR="008B7F9A" w:rsidRDefault="008B7F9A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F9A" w:rsidRDefault="008B7F9A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8B7F9A" w:rsidRDefault="008B7F9A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8B7F9A" w:rsidRDefault="008B7F9A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8B7F9A" w:rsidRDefault="008B7F9A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8B7F9A" w:rsidRDefault="008B7F9A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8B7F9A" w:rsidRDefault="008B7F9A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8B7F9A" w:rsidRDefault="008B7F9A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8B7F9A" w:rsidRDefault="008B7F9A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8B7F9A" w:rsidRDefault="008B7F9A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8B7F9A" w:rsidRDefault="008B7F9A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8B7F9A" w:rsidRDefault="008B7F9A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8B7F9A" w:rsidRDefault="008B7F9A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8B7F9A" w:rsidRDefault="008B7F9A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8B7F9A" w:rsidRDefault="008B7F9A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8B7F9A" w:rsidRDefault="008B7F9A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8B7F9A" w:rsidRDefault="008B7F9A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8B7F9A" w:rsidRDefault="008B7F9A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8B7F9A" w:rsidRDefault="008B7F9A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8B7F9A" w:rsidRDefault="008B7F9A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8B7F9A" w:rsidRDefault="008B7F9A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8B7F9A" w:rsidRDefault="008B7F9A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8B7F9A" w:rsidRDefault="008B7F9A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8B7F9A" w:rsidRDefault="008B7F9A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8B7F9A" w:rsidRDefault="008B7F9A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8B7F9A" w:rsidRDefault="008B7F9A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8B7F9A" w:rsidRDefault="008B7F9A" w:rsidP="00CF48DF">
                    <w:pPr>
                      <w:spacing w:before="240"/>
                      <w:jc w:val="center"/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5/2015-ОБ.40</w:t>
                    </w:r>
                  </w:p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8B7F9A" w:rsidRDefault="008B7F9A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8B7F9A" w:rsidRPr="00F13A0E" w:rsidRDefault="008B7F9A" w:rsidP="00B80A73">
                    <w:pPr>
                      <w:jc w:val="center"/>
                    </w:pPr>
                    <w:fldSimple w:instr=" PAGE   \* MERGEFORMAT ">
                      <w:r w:rsidR="00CF0B8F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F9A" w:rsidRDefault="008B7F9A" w:rsidP="00B80A73">
      <w:pPr>
        <w:spacing w:after="0" w:line="240" w:lineRule="auto"/>
      </w:pPr>
      <w:r>
        <w:separator/>
      </w:r>
    </w:p>
  </w:footnote>
  <w:footnote w:type="continuationSeparator" w:id="1">
    <w:p w:rsidR="008B7F9A" w:rsidRDefault="008B7F9A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F9A" w:rsidRPr="00FF3779" w:rsidRDefault="008B7F9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8B7F9A" w:rsidRDefault="008B7F9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53113"/>
    <w:rsid w:val="00070D58"/>
    <w:rsid w:val="000C444E"/>
    <w:rsid w:val="0011395C"/>
    <w:rsid w:val="0011520A"/>
    <w:rsid w:val="00125757"/>
    <w:rsid w:val="00183073"/>
    <w:rsid w:val="001B7DE8"/>
    <w:rsid w:val="001C432D"/>
    <w:rsid w:val="001D0421"/>
    <w:rsid w:val="001F115C"/>
    <w:rsid w:val="00223D6B"/>
    <w:rsid w:val="00261E2F"/>
    <w:rsid w:val="00264CD8"/>
    <w:rsid w:val="00296752"/>
    <w:rsid w:val="002A1ABB"/>
    <w:rsid w:val="002A1C69"/>
    <w:rsid w:val="002B4D57"/>
    <w:rsid w:val="002D4D12"/>
    <w:rsid w:val="002F0829"/>
    <w:rsid w:val="002F1FCB"/>
    <w:rsid w:val="003801BC"/>
    <w:rsid w:val="003A2594"/>
    <w:rsid w:val="003F703D"/>
    <w:rsid w:val="00426EEB"/>
    <w:rsid w:val="00427D7D"/>
    <w:rsid w:val="004A181F"/>
    <w:rsid w:val="004A4704"/>
    <w:rsid w:val="005234DB"/>
    <w:rsid w:val="00530500"/>
    <w:rsid w:val="00536874"/>
    <w:rsid w:val="005443D5"/>
    <w:rsid w:val="005C3A54"/>
    <w:rsid w:val="005E2560"/>
    <w:rsid w:val="0066249C"/>
    <w:rsid w:val="006831D3"/>
    <w:rsid w:val="006B668C"/>
    <w:rsid w:val="00717BC8"/>
    <w:rsid w:val="00750B13"/>
    <w:rsid w:val="00765656"/>
    <w:rsid w:val="00790479"/>
    <w:rsid w:val="007C0955"/>
    <w:rsid w:val="007E1F17"/>
    <w:rsid w:val="007E6C70"/>
    <w:rsid w:val="00812ED0"/>
    <w:rsid w:val="00832E95"/>
    <w:rsid w:val="00866EA9"/>
    <w:rsid w:val="00890765"/>
    <w:rsid w:val="008B7F9A"/>
    <w:rsid w:val="008F6631"/>
    <w:rsid w:val="00900281"/>
    <w:rsid w:val="00902AFF"/>
    <w:rsid w:val="00A01465"/>
    <w:rsid w:val="00A6575F"/>
    <w:rsid w:val="00A724D7"/>
    <w:rsid w:val="00A96A15"/>
    <w:rsid w:val="00A973B6"/>
    <w:rsid w:val="00AC0587"/>
    <w:rsid w:val="00B07795"/>
    <w:rsid w:val="00B11868"/>
    <w:rsid w:val="00B80A73"/>
    <w:rsid w:val="00B9161F"/>
    <w:rsid w:val="00BA0130"/>
    <w:rsid w:val="00BA4F9E"/>
    <w:rsid w:val="00BA632A"/>
    <w:rsid w:val="00C034E4"/>
    <w:rsid w:val="00C15238"/>
    <w:rsid w:val="00C17C7E"/>
    <w:rsid w:val="00C84F58"/>
    <w:rsid w:val="00C94D6F"/>
    <w:rsid w:val="00CA394C"/>
    <w:rsid w:val="00CC6039"/>
    <w:rsid w:val="00CE4C56"/>
    <w:rsid w:val="00CF0B8F"/>
    <w:rsid w:val="00CF48DF"/>
    <w:rsid w:val="00D02B19"/>
    <w:rsid w:val="00D0585B"/>
    <w:rsid w:val="00D20BFB"/>
    <w:rsid w:val="00D915C2"/>
    <w:rsid w:val="00DD6A50"/>
    <w:rsid w:val="00E33D17"/>
    <w:rsid w:val="00E465C3"/>
    <w:rsid w:val="00E81FA3"/>
    <w:rsid w:val="00E8571D"/>
    <w:rsid w:val="00EF5242"/>
    <w:rsid w:val="00F04279"/>
    <w:rsid w:val="00F776EE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Yafarova</cp:lastModifiedBy>
  <cp:revision>53</cp:revision>
  <dcterms:created xsi:type="dcterms:W3CDTF">2015-03-15T09:47:00Z</dcterms:created>
  <dcterms:modified xsi:type="dcterms:W3CDTF">2016-05-05T10:35:00Z</dcterms:modified>
</cp:coreProperties>
</file>